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3EB5" w14:textId="77777777" w:rsidR="00D144BE" w:rsidRDefault="004A5931" w:rsidP="00BE0978">
      <w:pPr>
        <w:pStyle w:val="Heading1"/>
        <w:pBdr>
          <w:bottom w:val="single" w:sz="4" w:space="1" w:color="244061" w:themeColor="accent1" w:themeShade="80"/>
        </w:pBdr>
      </w:pPr>
      <w:r>
        <w:t>stormwater</w:t>
      </w:r>
    </w:p>
    <w:p w14:paraId="38478969" w14:textId="08A5ED11" w:rsidR="00BE0978" w:rsidRPr="00BE0978" w:rsidRDefault="00BE0978" w:rsidP="00BE0978">
      <w:pPr>
        <w:pStyle w:val="Heading3"/>
      </w:pPr>
      <w:r>
        <w:t xml:space="preserve">Credit </w:t>
      </w:r>
      <w:r w:rsidR="00D032C3">
        <w:t>25</w:t>
      </w:r>
    </w:p>
    <w:p w14:paraId="45968422" w14:textId="1BB44E28" w:rsidR="002A33C5" w:rsidRDefault="00A21604">
      <w:pPr>
        <w:pStyle w:val="Heading3"/>
      </w:pPr>
      <w:bookmarkStart w:id="0" w:name="h.d27jtfsfquok"/>
      <w:bookmarkEnd w:id="0"/>
      <w:r w:rsidRPr="00BE0978">
        <w:t>Design Review Submission</w:t>
      </w:r>
      <w:r w:rsidRPr="00A21604">
        <w:tab/>
      </w:r>
      <w:sdt>
        <w:sdtPr>
          <w:id w:val="153245903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C0705F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C0705F">
        <w:t xml:space="preserve"> </w:t>
      </w:r>
      <w:sdt>
        <w:sdtPr>
          <w:id w:val="9014081"/>
          <w:showingPlcHdr/>
        </w:sdtPr>
        <w:sdtEndPr/>
        <w:sdtContent>
          <w:r w:rsidR="00C0705F">
            <w:t xml:space="preserve">     </w:t>
          </w:r>
        </w:sdtContent>
      </w:sdt>
      <w:r w:rsidRPr="00A21604">
        <w:tab/>
        <w:t>As Built Submission</w:t>
      </w:r>
      <w:r w:rsidRPr="00A21604">
        <w:tab/>
      </w:r>
      <w:r w:rsidRPr="00A21604">
        <w:tab/>
        <w:t xml:space="preserve"> </w:t>
      </w:r>
      <w:sdt>
        <w:sdtPr>
          <w:id w:val="9014082"/>
        </w:sdtPr>
        <w:sdtEndPr/>
        <w:sdtContent>
          <w:sdt>
            <w:sdtPr>
              <w:id w:val="1502855793"/>
            </w:sdtPr>
            <w:sdtEndPr/>
            <w:sdtContent>
              <w:sdt>
                <w:sdtPr>
                  <w:id w:val="-10933133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159A9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B15AA3">
        <w:rPr>
          <w:color w:val="8064A2" w:themeColor="accent4"/>
        </w:rPr>
        <w:t xml:space="preserve"> </w:t>
      </w:r>
    </w:p>
    <w:p w14:paraId="3A57D721" w14:textId="77777777" w:rsidR="00BE0978" w:rsidRPr="00BE0978" w:rsidRDefault="00BE0978" w:rsidP="00BE0978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936"/>
        <w:gridCol w:w="654"/>
        <w:gridCol w:w="3740"/>
        <w:gridCol w:w="850"/>
      </w:tblGrid>
      <w:tr w:rsidR="00BE0978" w:rsidRPr="002A33C5" w14:paraId="7BCB842C" w14:textId="77777777" w:rsidTr="00BE0978">
        <w:tc>
          <w:tcPr>
            <w:tcW w:w="3936" w:type="dxa"/>
          </w:tcPr>
          <w:p w14:paraId="56E4F177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Total Points available:</w:t>
            </w:r>
          </w:p>
        </w:tc>
        <w:tc>
          <w:tcPr>
            <w:tcW w:w="654" w:type="dxa"/>
          </w:tcPr>
          <w:p w14:paraId="28105253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2</w:t>
            </w:r>
          </w:p>
        </w:tc>
        <w:tc>
          <w:tcPr>
            <w:tcW w:w="3740" w:type="dxa"/>
          </w:tcPr>
          <w:p w14:paraId="153309CE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Points claimed:</w:t>
            </w:r>
          </w:p>
        </w:tc>
        <w:tc>
          <w:tcPr>
            <w:tcW w:w="850" w:type="dxa"/>
          </w:tcPr>
          <w:p w14:paraId="620BDA88" w14:textId="77777777" w:rsidR="00BE0978" w:rsidRPr="00144BCF" w:rsidRDefault="00E162F7" w:rsidP="00144BCF">
            <w:pPr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[</w:t>
            </w:r>
            <w:r w:rsidR="00BE0978" w:rsidRPr="00144BCF"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#</w:t>
            </w: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]</w:t>
            </w:r>
          </w:p>
        </w:tc>
      </w:tr>
    </w:tbl>
    <w:p w14:paraId="499A73FC" w14:textId="77777777" w:rsidR="00BE0978" w:rsidRDefault="00BE0978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692"/>
        <w:gridCol w:w="3603"/>
        <w:gridCol w:w="1172"/>
        <w:gridCol w:w="1170"/>
      </w:tblGrid>
      <w:tr w:rsidR="00017B56" w:rsidRPr="004A5931" w14:paraId="3793470B" w14:textId="77777777" w:rsidTr="003D5931">
        <w:tc>
          <w:tcPr>
            <w:tcW w:w="295" w:type="pct"/>
            <w:vAlign w:val="center"/>
          </w:tcPr>
          <w:p w14:paraId="456068E2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1EA473E1" w14:textId="309D1F09" w:rsidR="00017B56" w:rsidRPr="004A5931" w:rsidRDefault="00935C20" w:rsidP="00806491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57" w:type="pct"/>
            <w:vAlign w:val="center"/>
          </w:tcPr>
          <w:p w14:paraId="25FE470C" w14:textId="77777777" w:rsidR="00017B56" w:rsidRPr="004A5931" w:rsidRDefault="00017B56" w:rsidP="00806491">
            <w:pPr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Description</w:t>
            </w:r>
          </w:p>
        </w:tc>
        <w:tc>
          <w:tcPr>
            <w:tcW w:w="642" w:type="pct"/>
            <w:vAlign w:val="center"/>
          </w:tcPr>
          <w:p w14:paraId="26F855B4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642" w:type="pct"/>
            <w:vAlign w:val="center"/>
          </w:tcPr>
          <w:p w14:paraId="1FFC92AA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Claimed</w:t>
            </w:r>
          </w:p>
        </w:tc>
      </w:tr>
      <w:tr w:rsidR="004A5931" w:rsidRPr="004A5931" w14:paraId="18A3D776" w14:textId="77777777" w:rsidTr="001B46B9">
        <w:tc>
          <w:tcPr>
            <w:tcW w:w="295" w:type="pct"/>
            <w:vAlign w:val="center"/>
          </w:tcPr>
          <w:p w14:paraId="28194F2F" w14:textId="4EB1A2B4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1</w:t>
            </w:r>
          </w:p>
        </w:tc>
        <w:tc>
          <w:tcPr>
            <w:tcW w:w="1465" w:type="pct"/>
            <w:vAlign w:val="center"/>
          </w:tcPr>
          <w:p w14:paraId="6DFF7DE9" w14:textId="77777777" w:rsidR="004A5931" w:rsidRPr="007A333C" w:rsidRDefault="00651DDB" w:rsidP="00C17D7D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Peak Discharge</w:t>
            </w:r>
          </w:p>
        </w:tc>
        <w:tc>
          <w:tcPr>
            <w:tcW w:w="1957" w:type="pct"/>
            <w:vAlign w:val="center"/>
          </w:tcPr>
          <w:p w14:paraId="7D8E4A8D" w14:textId="77777777" w:rsidR="004A5931" w:rsidRPr="004A5931" w:rsidRDefault="004A5931" w:rsidP="00C17D7D">
            <w:pPr>
              <w:rPr>
                <w:szCs w:val="20"/>
              </w:rPr>
            </w:pPr>
            <w:r w:rsidRPr="004A5931">
              <w:rPr>
                <w:szCs w:val="20"/>
              </w:rPr>
              <w:t xml:space="preserve">The post-development peak </w:t>
            </w:r>
            <w:r w:rsidR="002A33C5" w:rsidRPr="00A169B7">
              <w:t xml:space="preserve">event discharge from the site does not exceed the pre-development </w:t>
            </w:r>
            <w:r w:rsidR="002A33C5">
              <w:t>peak event discharge.</w:t>
            </w:r>
          </w:p>
        </w:tc>
        <w:tc>
          <w:tcPr>
            <w:tcW w:w="642" w:type="pct"/>
            <w:vAlign w:val="center"/>
          </w:tcPr>
          <w:p w14:paraId="56CF0D9D" w14:textId="77777777" w:rsidR="004A5931" w:rsidRPr="004A5931" w:rsidRDefault="004A5931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04A2CC1" w14:textId="77777777" w:rsidR="004A5931" w:rsidRPr="004A5931" w:rsidRDefault="008159A9" w:rsidP="00651DDB">
            <w:pPr>
              <w:jc w:val="center"/>
              <w:rPr>
                <w:szCs w:val="20"/>
              </w:rPr>
            </w:pPr>
            <w:sdt>
              <w:sdtPr>
                <w:id w:val="2145076763"/>
              </w:sdtPr>
              <w:sdtEndPr/>
              <w:sdtContent>
                <w:sdt>
                  <w:sdtPr>
                    <w:id w:val="-884566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  <w:tr w:rsidR="004A5931" w:rsidRPr="004A5931" w14:paraId="516EA567" w14:textId="77777777" w:rsidTr="002A33C5">
        <w:tc>
          <w:tcPr>
            <w:tcW w:w="295" w:type="pct"/>
            <w:vAlign w:val="center"/>
          </w:tcPr>
          <w:p w14:paraId="608D7A32" w14:textId="2F55F212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2</w:t>
            </w:r>
          </w:p>
        </w:tc>
        <w:tc>
          <w:tcPr>
            <w:tcW w:w="1465" w:type="pct"/>
            <w:vAlign w:val="center"/>
          </w:tcPr>
          <w:p w14:paraId="2E95B013" w14:textId="77777777" w:rsidR="006D7EA6" w:rsidRPr="007A333C" w:rsidRDefault="001B46B9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Pollution Targets</w:t>
            </w:r>
          </w:p>
        </w:tc>
        <w:tc>
          <w:tcPr>
            <w:tcW w:w="1957" w:type="pct"/>
          </w:tcPr>
          <w:p w14:paraId="3F908F8F" w14:textId="77777777" w:rsidR="00951C00" w:rsidRDefault="004A5931">
            <w:pPr>
              <w:tabs>
                <w:tab w:val="left" w:pos="1838"/>
              </w:tabs>
              <w:rPr>
                <w:szCs w:val="20"/>
              </w:rPr>
            </w:pPr>
            <w:r w:rsidRPr="004A5931">
              <w:rPr>
                <w:szCs w:val="20"/>
              </w:rPr>
              <w:t xml:space="preserve">The first criteria has been met and all stormwater discharged from site meets the </w:t>
            </w:r>
            <w:r w:rsidR="002A33C5">
              <w:rPr>
                <w:szCs w:val="20"/>
              </w:rPr>
              <w:t xml:space="preserve">specified </w:t>
            </w:r>
            <w:r w:rsidRPr="004A5931">
              <w:rPr>
                <w:szCs w:val="20"/>
              </w:rPr>
              <w:t>Pollution Reduction Targets</w:t>
            </w:r>
            <w:r w:rsidR="002A33C5">
              <w:rPr>
                <w:szCs w:val="20"/>
              </w:rPr>
              <w:t>.</w:t>
            </w:r>
          </w:p>
        </w:tc>
        <w:tc>
          <w:tcPr>
            <w:tcW w:w="642" w:type="pct"/>
            <w:vAlign w:val="center"/>
          </w:tcPr>
          <w:p w14:paraId="27E045CE" w14:textId="77777777" w:rsidR="004A5931" w:rsidRPr="004A5931" w:rsidRDefault="004A5931" w:rsidP="004A593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1E2B60B" w14:textId="77777777" w:rsidR="004A5931" w:rsidRPr="004A5931" w:rsidRDefault="008159A9">
            <w:pPr>
              <w:jc w:val="center"/>
              <w:rPr>
                <w:szCs w:val="20"/>
              </w:rPr>
            </w:pPr>
            <w:sdt>
              <w:sdtPr>
                <w:id w:val="2028831647"/>
              </w:sdtPr>
              <w:sdtEndPr/>
              <w:sdtContent>
                <w:sdt>
                  <w:sdtPr>
                    <w:id w:val="-11132072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</w:tbl>
    <w:p w14:paraId="1CCC3F5B" w14:textId="77777777" w:rsidR="009E45D5" w:rsidRDefault="009E45D5" w:rsidP="00543FCE">
      <w:bookmarkStart w:id="1" w:name="h.fwvpjw869anz"/>
      <w:bookmarkEnd w:id="1"/>
    </w:p>
    <w:p w14:paraId="62A73EDA" w14:textId="77777777" w:rsidR="001B46B9" w:rsidRPr="00710E6D" w:rsidRDefault="001B46B9" w:rsidP="001B46B9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B46B9" w:rsidRPr="00710E6D" w14:paraId="2A79A1AD" w14:textId="77777777" w:rsidTr="00EB3A58">
        <w:tc>
          <w:tcPr>
            <w:tcW w:w="3994" w:type="pct"/>
            <w:vAlign w:val="center"/>
          </w:tcPr>
          <w:p w14:paraId="45232542" w14:textId="12D05A2C" w:rsidR="001B46B9" w:rsidRPr="00710E6D" w:rsidRDefault="001B46B9" w:rsidP="00EB3A58">
            <w:r w:rsidRPr="00710E6D">
              <w:t xml:space="preserve">There are no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593CAD" w14:textId="77777777" w:rsidR="001B46B9" w:rsidRPr="00710E6D" w:rsidRDefault="001B46B9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46B9" w:rsidRPr="00710E6D" w14:paraId="4E1BAB7B" w14:textId="77777777" w:rsidTr="00EB3A58">
        <w:tc>
          <w:tcPr>
            <w:tcW w:w="3994" w:type="pct"/>
            <w:vAlign w:val="center"/>
          </w:tcPr>
          <w:p w14:paraId="173C21D2" w14:textId="1A2B57E3" w:rsidR="001B46B9" w:rsidRPr="00710E6D" w:rsidRDefault="001B46B9" w:rsidP="00EB3A58">
            <w:r w:rsidRPr="00710E6D">
              <w:t xml:space="preserve">There are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D70F1F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EA4310" w14:textId="77777777" w:rsidR="001B46B9" w:rsidRPr="00710E6D" w:rsidRDefault="001B46B9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4CDAEE6" w14:textId="77777777" w:rsidR="00550542" w:rsidRDefault="00550542" w:rsidP="005E351B">
      <w:pPr>
        <w:pStyle w:val="Bluetext"/>
        <w:spacing w:before="240" w:after="240"/>
        <w:rPr>
          <w:szCs w:val="20"/>
        </w:rPr>
      </w:pPr>
    </w:p>
    <w:p w14:paraId="61BB70EA" w14:textId="68C58EE5" w:rsidR="00BE0978" w:rsidRPr="00550542" w:rsidRDefault="00D032C3" w:rsidP="00550542">
      <w:pPr>
        <w:pStyle w:val="Criterionsubheading"/>
        <w:numPr>
          <w:ilvl w:val="0"/>
          <w:numId w:val="0"/>
        </w:numPr>
      </w:pPr>
      <w:r>
        <w:t>25</w:t>
      </w:r>
      <w:r w:rsidR="00550542" w:rsidRPr="00550542">
        <w:t xml:space="preserve"> General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D5931" w14:paraId="376ECBD2" w14:textId="77777777" w:rsidTr="00C17D7D">
        <w:tc>
          <w:tcPr>
            <w:tcW w:w="3994" w:type="pct"/>
            <w:vAlign w:val="center"/>
          </w:tcPr>
          <w:p w14:paraId="6EE7A629" w14:textId="7F79AE12" w:rsidR="003D5931" w:rsidRPr="003A2BE3" w:rsidRDefault="003D5931" w:rsidP="00BE0978">
            <w:r>
              <w:t xml:space="preserve">Date the </w:t>
            </w:r>
            <w:r w:rsidR="0062039E">
              <w:t>Resource Consent</w:t>
            </w:r>
            <w:r>
              <w:t xml:space="preserve"> was issued.</w:t>
            </w:r>
          </w:p>
        </w:tc>
        <w:tc>
          <w:tcPr>
            <w:tcW w:w="1006" w:type="pct"/>
            <w:vAlign w:val="center"/>
          </w:tcPr>
          <w:p w14:paraId="47DE54FA" w14:textId="77777777" w:rsidR="003D5931" w:rsidRPr="00144BCF" w:rsidRDefault="00573EFA" w:rsidP="00BE0978">
            <w:pPr>
              <w:rPr>
                <w:sz w:val="24"/>
                <w:szCs w:val="24"/>
              </w:rPr>
            </w:pPr>
            <w:r w:rsidRPr="00144BCF">
              <w:rPr>
                <w:rFonts w:asciiTheme="minorHAnsi" w:hAnsiTheme="minorHAnsi" w:cstheme="minorBidi"/>
                <w:color w:val="8064A2" w:themeColor="accent4"/>
                <w:sz w:val="24"/>
                <w:szCs w:val="24"/>
              </w:rPr>
              <w:t>xx/xx/xx</w:t>
            </w:r>
          </w:p>
        </w:tc>
      </w:tr>
    </w:tbl>
    <w:p w14:paraId="308DF854" w14:textId="77777777" w:rsidR="003D5931" w:rsidRDefault="00BE0978" w:rsidP="00543FCE">
      <w:r>
        <w:t>Describe the site prior to the development of this project.</w:t>
      </w:r>
    </w:p>
    <w:p w14:paraId="517C7B77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972FA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DCA62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DE1A8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1C2E90" w14:textId="0BF51107" w:rsidR="006D7EA6" w:rsidRDefault="00D032C3">
      <w:pPr>
        <w:pStyle w:val="Criterionsubheading"/>
        <w:numPr>
          <w:ilvl w:val="0"/>
          <w:numId w:val="0"/>
        </w:numPr>
      </w:pPr>
      <w:r>
        <w:lastRenderedPageBreak/>
        <w:t>25</w:t>
      </w:r>
      <w:r w:rsidR="005E351B">
        <w:t xml:space="preserve">.1 </w:t>
      </w:r>
      <w:r w:rsidR="00251950">
        <w:t>stormwater peak discharge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BE0978" w14:paraId="345E8F57" w14:textId="77777777" w:rsidTr="00484D96">
        <w:tc>
          <w:tcPr>
            <w:tcW w:w="3994" w:type="pct"/>
            <w:vAlign w:val="center"/>
          </w:tcPr>
          <w:p w14:paraId="49334319" w14:textId="68379319" w:rsidR="00BE0978" w:rsidRPr="003A2BE3" w:rsidRDefault="00BE0978" w:rsidP="00484D96">
            <w:r>
              <w:t xml:space="preserve">The project has a low risk of increased rainfall and flooding during the design life of the project and has been designed for a </w:t>
            </w:r>
            <w:r w:rsidR="00600AC1">
              <w:t>2</w:t>
            </w:r>
            <w:r>
              <w:t xml:space="preserve"> year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2108068563"/>
            </w:sdtPr>
            <w:sdtEndPr/>
            <w:sdtContent>
              <w:p w14:paraId="4EA1E86D" w14:textId="77777777" w:rsidR="00BE0978" w:rsidRDefault="008159A9" w:rsidP="00484D96">
                <w:pPr>
                  <w:jc w:val="center"/>
                </w:pPr>
                <w:sdt>
                  <w:sdtPr>
                    <w:id w:val="-1639409256"/>
                  </w:sdtPr>
                  <w:sdtEndPr/>
                  <w:sdtContent>
                    <w:sdt>
                      <w:sdtPr>
                        <w:id w:val="-14355909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BE0978" w14:paraId="76BD0178" w14:textId="77777777" w:rsidTr="00484D96">
        <w:tc>
          <w:tcPr>
            <w:tcW w:w="3994" w:type="pct"/>
            <w:vAlign w:val="center"/>
          </w:tcPr>
          <w:p w14:paraId="2AADCC1B" w14:textId="77777777" w:rsidR="00BE0978" w:rsidRDefault="00BE0978" w:rsidP="00BE0978">
            <w:r>
              <w:t>The project has a medium or high risk of increased rainfall and flooding during the design life of the project and has been designed for a 5 year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-148132431"/>
            </w:sdtPr>
            <w:sdtEndPr/>
            <w:sdtContent>
              <w:p w14:paraId="687BF6EE" w14:textId="77777777" w:rsidR="00BE0978" w:rsidRDefault="008159A9" w:rsidP="00484D96">
                <w:pPr>
                  <w:jc w:val="center"/>
                </w:pPr>
                <w:sdt>
                  <w:sdtPr>
                    <w:id w:val="-278026397"/>
                  </w:sdtPr>
                  <w:sdtEndPr/>
                  <w:sdtContent>
                    <w:sdt>
                      <w:sdtPr>
                        <w:id w:val="-3465615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</w:tbl>
    <w:p w14:paraId="4BEE3FD8" w14:textId="77777777" w:rsidR="00BE0978" w:rsidRDefault="00BE0978" w:rsidP="00BE0978">
      <w:r>
        <w:t>Describe the assessment that has identified the rainfall and flooding risks for the project</w:t>
      </w:r>
    </w:p>
    <w:p w14:paraId="0E142700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28E332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A0D7D8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855BC7" w14:textId="77777777" w:rsidR="00251950" w:rsidRDefault="00251950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EA0C2" w14:textId="77777777" w:rsidR="00BE0978" w:rsidRDefault="00BE0978" w:rsidP="00BE0978">
      <w:pPr>
        <w:pStyle w:val="Criterionsubheading"/>
        <w:numPr>
          <w:ilvl w:val="0"/>
          <w:numId w:val="0"/>
        </w:num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3543D" w14:paraId="42112BE4" w14:textId="77777777" w:rsidTr="00C17D7D">
        <w:tc>
          <w:tcPr>
            <w:tcW w:w="3994" w:type="pct"/>
            <w:vAlign w:val="center"/>
          </w:tcPr>
          <w:p w14:paraId="670A068B" w14:textId="24E7B8F4" w:rsidR="0023543D" w:rsidRPr="003A2BE3" w:rsidRDefault="0023543D" w:rsidP="00550542">
            <w:r>
              <w:t xml:space="preserve">Pre-development </w:t>
            </w:r>
            <w:r w:rsidR="00550542">
              <w:t>peak discharge to s</w:t>
            </w:r>
            <w:r w:rsidR="006E7739">
              <w:t>tormwater network</w:t>
            </w:r>
          </w:p>
        </w:tc>
        <w:tc>
          <w:tcPr>
            <w:tcW w:w="1006" w:type="pct"/>
            <w:vAlign w:val="center"/>
          </w:tcPr>
          <w:p w14:paraId="06A9FB0F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  <w:tr w:rsidR="0023543D" w14:paraId="4C00B832" w14:textId="77777777" w:rsidTr="00C17D7D">
        <w:tc>
          <w:tcPr>
            <w:tcW w:w="3994" w:type="pct"/>
            <w:vAlign w:val="center"/>
          </w:tcPr>
          <w:p w14:paraId="27CDA192" w14:textId="3DA79264" w:rsidR="0023543D" w:rsidRDefault="0023543D" w:rsidP="00550542">
            <w:r>
              <w:t xml:space="preserve">Post-development </w:t>
            </w:r>
            <w:r w:rsidR="00550542">
              <w:t>peak discharge to s</w:t>
            </w:r>
            <w:r w:rsidR="006E7739">
              <w:t>tormwater network</w:t>
            </w:r>
          </w:p>
        </w:tc>
        <w:tc>
          <w:tcPr>
            <w:tcW w:w="1006" w:type="pct"/>
            <w:vAlign w:val="center"/>
          </w:tcPr>
          <w:p w14:paraId="16BC2C6B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</w:tbl>
    <w:p w14:paraId="52A74043" w14:textId="619532F9" w:rsidR="00BE0978" w:rsidRPr="00181533" w:rsidRDefault="00BE0978" w:rsidP="004837DB">
      <w:pPr>
        <w:pStyle w:val="Bluetext"/>
        <w:spacing w:before="240" w:after="240"/>
        <w:rPr>
          <w:color w:val="auto"/>
        </w:rPr>
      </w:pPr>
      <w:r w:rsidRPr="00BE0978">
        <w:rPr>
          <w:color w:val="auto"/>
          <w:szCs w:val="20"/>
        </w:rPr>
        <w:t xml:space="preserve">Describe </w:t>
      </w:r>
      <w:r w:rsidRPr="00BE0978">
        <w:rPr>
          <w:color w:val="auto"/>
        </w:rPr>
        <w:t xml:space="preserve">the initiatives used in the design for the project site to reduce the peak discharge to </w:t>
      </w:r>
      <w:r w:rsidR="003C679C" w:rsidRPr="00181533">
        <w:rPr>
          <w:color w:val="auto"/>
        </w:rPr>
        <w:t xml:space="preserve">the </w:t>
      </w:r>
      <w:r w:rsidRPr="00181533">
        <w:rPr>
          <w:color w:val="auto"/>
        </w:rPr>
        <w:t>s</w:t>
      </w:r>
      <w:r w:rsidR="00C767A9" w:rsidRPr="00181533">
        <w:rPr>
          <w:color w:val="auto"/>
        </w:rPr>
        <w:t>tormwater network.</w:t>
      </w:r>
    </w:p>
    <w:p w14:paraId="75592BF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8F8BCE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470443FA" w14:textId="77777777" w:rsidR="00181533" w:rsidRDefault="00181533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3FE5069" w14:textId="77777777" w:rsidR="00181533" w:rsidRDefault="00181533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A770FBC" w14:textId="77777777" w:rsidR="00181533" w:rsidRDefault="00181533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974EFC4" w14:textId="77777777" w:rsidR="00C52CDC" w:rsidRDefault="00C52CDC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B255408" w14:textId="77777777" w:rsidR="00251950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21569A3" w14:textId="77777777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417FD47B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0A824492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28D4AEA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4F34C6C9" w14:textId="77777777" w:rsidTr="00862FB5">
        <w:tc>
          <w:tcPr>
            <w:tcW w:w="6912" w:type="dxa"/>
          </w:tcPr>
          <w:p w14:paraId="6007494D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93E7EA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0036F816" w14:textId="77777777" w:rsidTr="00862FB5">
        <w:tc>
          <w:tcPr>
            <w:tcW w:w="6912" w:type="dxa"/>
          </w:tcPr>
          <w:p w14:paraId="36BAF180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CF853B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3D463C" w14:textId="77777777" w:rsidR="00D11874" w:rsidRDefault="00D11874" w:rsidP="00B15AA3">
      <w:pPr>
        <w:pStyle w:val="Criterionsubheading"/>
        <w:keepNext w:val="0"/>
        <w:numPr>
          <w:ilvl w:val="0"/>
          <w:numId w:val="0"/>
        </w:numPr>
        <w:rPr>
          <w:szCs w:val="20"/>
        </w:rPr>
      </w:pPr>
    </w:p>
    <w:p w14:paraId="74BC45C8" w14:textId="7AE81A73" w:rsidR="00651DDB" w:rsidRDefault="00D032C3" w:rsidP="00B15AA3">
      <w:pPr>
        <w:pStyle w:val="Criterionsubheading"/>
        <w:keepNext w:val="0"/>
        <w:numPr>
          <w:ilvl w:val="0"/>
          <w:numId w:val="0"/>
        </w:numPr>
      </w:pPr>
      <w:r>
        <w:lastRenderedPageBreak/>
        <w:t>25</w:t>
      </w:r>
      <w:r w:rsidR="004837DB">
        <w:t xml:space="preserve">.2 </w:t>
      </w:r>
      <w:r w:rsidR="00251950">
        <w:t xml:space="preserve">stormwater </w:t>
      </w:r>
      <w:r w:rsidR="0023543D">
        <w:t>pollution targets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51DDB" w14:paraId="09324C76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7D3A64A2" w14:textId="485BEF68" w:rsidR="00651DDB" w:rsidRPr="003A2BE3" w:rsidRDefault="00651DDB">
            <w:r>
              <w:t xml:space="preserve">The project has targeted </w:t>
            </w:r>
            <w:r w:rsidR="00D032C3">
              <w:t>25</w:t>
            </w:r>
            <w:r>
              <w:t xml:space="preserve">.1 – Stormwater Peak Discharge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szCs w:val="20"/>
              </w:rPr>
              <w:id w:val="1761641876"/>
            </w:sdtPr>
            <w:sdtEndPr/>
            <w:sdtContent>
              <w:p w14:paraId="44339044" w14:textId="77777777" w:rsidR="00651DDB" w:rsidRDefault="008159A9" w:rsidP="00813A8A">
                <w:pPr>
                  <w:jc w:val="center"/>
                </w:pPr>
                <w:sdt>
                  <w:sdtPr>
                    <w:id w:val="-792437058"/>
                  </w:sdtPr>
                  <w:sdtEndPr/>
                  <w:sdtContent>
                    <w:sdt>
                      <w:sdtPr>
                        <w:id w:val="-183287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651DD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70440B" w14:paraId="5FC7473F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49116DDD" w14:textId="09FC324A" w:rsidR="0070440B" w:rsidRDefault="0070440B">
            <w:r>
              <w:t>25.2.1 The project must meet the minimum reductions listed in Submission Guideline</w:t>
            </w:r>
            <w:r w:rsidR="0049115B">
              <w:t>s</w:t>
            </w:r>
            <w:r>
              <w:t xml:space="preserve"> when compared to untreated runoff.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3CB0A56E" w14:textId="51021685" w:rsidR="0070440B" w:rsidRDefault="008159A9" w:rsidP="00813A8A">
            <w:pPr>
              <w:jc w:val="center"/>
              <w:rPr>
                <w:szCs w:val="20"/>
              </w:rPr>
            </w:pPr>
            <w:sdt>
              <w:sdtPr>
                <w:id w:val="-77548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044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DDB" w14:paraId="259FFDCF" w14:textId="77777777" w:rsidTr="00110BFB">
        <w:tc>
          <w:tcPr>
            <w:tcW w:w="3994" w:type="pct"/>
            <w:tcBorders>
              <w:bottom w:val="nil"/>
            </w:tcBorders>
            <w:vAlign w:val="center"/>
          </w:tcPr>
          <w:p w14:paraId="69ABF07B" w14:textId="680DE0EC" w:rsidR="00651DDB" w:rsidRDefault="00D032C3" w:rsidP="00651DDB">
            <w:r>
              <w:t>25</w:t>
            </w:r>
            <w:r w:rsidR="00651DDB">
              <w:t>.2.2 Modelling has been unde</w:t>
            </w:r>
            <w:r w:rsidR="001B46B9">
              <w:t>rtaken based on continuous simu</w:t>
            </w:r>
            <w:r w:rsidR="00651DDB">
              <w:t xml:space="preserve">lation of catchment hydrology using models, parameters and methodologies in accordance with the relevant local government requirements. </w:t>
            </w:r>
          </w:p>
          <w:p w14:paraId="04357F92" w14:textId="4527F79B" w:rsidR="00E021E1" w:rsidRDefault="00E021E1" w:rsidP="00E021E1"/>
        </w:tc>
        <w:tc>
          <w:tcPr>
            <w:tcW w:w="1006" w:type="pct"/>
            <w:tcBorders>
              <w:bottom w:val="nil"/>
            </w:tcBorders>
            <w:vAlign w:val="center"/>
          </w:tcPr>
          <w:p w14:paraId="136BB233" w14:textId="77777777" w:rsidR="00651DDB" w:rsidRDefault="008159A9" w:rsidP="00813A8A">
            <w:pPr>
              <w:jc w:val="center"/>
              <w:rPr>
                <w:szCs w:val="20"/>
              </w:rPr>
            </w:pPr>
            <w:sdt>
              <w:sdtPr>
                <w:id w:val="324398264"/>
              </w:sdtPr>
              <w:sdtEndPr/>
              <w:sdtContent>
                <w:sdt>
                  <w:sdtPr>
                    <w:id w:val="-13868683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10BF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B45E92B" w14:textId="77777777" w:rsidR="00951C00" w:rsidRDefault="00BE0978">
      <w:pPr>
        <w:pStyle w:val="Bluetext"/>
        <w:spacing w:before="240" w:after="240"/>
        <w:rPr>
          <w:color w:val="auto"/>
          <w:szCs w:val="20"/>
        </w:rPr>
      </w:pPr>
      <w:r w:rsidRPr="00BE0978">
        <w:rPr>
          <w:color w:val="auto"/>
          <w:szCs w:val="20"/>
        </w:rPr>
        <w:t>Describe</w:t>
      </w:r>
      <w:r w:rsidR="004837DB" w:rsidRPr="00BE0978">
        <w:rPr>
          <w:color w:val="auto"/>
        </w:rPr>
        <w:t xml:space="preserve"> the initiatives used in the design for the project site to reduce pollution.</w:t>
      </w:r>
    </w:p>
    <w:p w14:paraId="440F01B2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0EC0D2DF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6667A40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46C966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021E1" w14:paraId="7EC9F203" w14:textId="77777777" w:rsidTr="005D51F8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316256FA" w14:textId="77777777" w:rsidR="00E021E1" w:rsidRDefault="00E021E1" w:rsidP="005D51F8">
            <w:r>
              <w:t xml:space="preserve">25.2.1 Are targets for minimum reductions specified in the local legislation/regulations more stringent than those required in this credit?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24AF93E8" w14:textId="77777777" w:rsidR="00E021E1" w:rsidRDefault="00E021E1" w:rsidP="005D51F8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212AD9">
              <w:rPr>
                <w:color w:val="8064A2" w:themeColor="accent4"/>
              </w:rPr>
              <w:t>]</w:t>
            </w:r>
          </w:p>
        </w:tc>
      </w:tr>
    </w:tbl>
    <w:p w14:paraId="586EA7B2" w14:textId="3D641DF3" w:rsidR="00E021E1" w:rsidRDefault="00595F7B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If the answer is </w:t>
      </w:r>
      <w:r w:rsidR="00ED69BB">
        <w:rPr>
          <w:color w:val="auto"/>
          <w:szCs w:val="20"/>
        </w:rPr>
        <w:t>y</w:t>
      </w:r>
      <w:r>
        <w:rPr>
          <w:color w:val="auto"/>
          <w:szCs w:val="20"/>
        </w:rPr>
        <w:t xml:space="preserve">es, please </w:t>
      </w:r>
      <w:r w:rsidR="002B31BF">
        <w:rPr>
          <w:color w:val="auto"/>
          <w:szCs w:val="20"/>
        </w:rPr>
        <w:t>outline</w:t>
      </w:r>
      <w:r>
        <w:rPr>
          <w:color w:val="auto"/>
          <w:szCs w:val="20"/>
        </w:rPr>
        <w:t xml:space="preserve"> the </w:t>
      </w:r>
      <w:r w:rsidR="00BD7A05">
        <w:rPr>
          <w:color w:val="auto"/>
          <w:szCs w:val="20"/>
        </w:rPr>
        <w:t xml:space="preserve">targets in the local </w:t>
      </w:r>
      <w:r w:rsidR="00BD7A05" w:rsidRPr="00BD7A05">
        <w:rPr>
          <w:color w:val="auto"/>
          <w:szCs w:val="20"/>
        </w:rPr>
        <w:t>legislation/regulations</w:t>
      </w:r>
      <w:r w:rsidR="00BD7A05">
        <w:rPr>
          <w:color w:val="auto"/>
          <w:szCs w:val="20"/>
        </w:rPr>
        <w:t xml:space="preserve">. </w:t>
      </w:r>
    </w:p>
    <w:p w14:paraId="47A93F1E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2E734D8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7EE7099" w14:textId="77777777" w:rsidR="00E021E1" w:rsidRDefault="00E021E1" w:rsidP="00517041">
      <w:pPr>
        <w:pStyle w:val="Bluetext"/>
        <w:spacing w:before="240" w:after="240"/>
        <w:rPr>
          <w:color w:val="auto"/>
          <w:szCs w:val="20"/>
        </w:rPr>
      </w:pPr>
    </w:p>
    <w:p w14:paraId="238A07FA" w14:textId="2877D335" w:rsidR="00517041" w:rsidRDefault="00517041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Provide a summary of the qualified </w:t>
      </w:r>
      <w:r w:rsidR="009E5F88">
        <w:rPr>
          <w:color w:val="auto"/>
          <w:szCs w:val="20"/>
        </w:rPr>
        <w:t>professionals who undertook the calculations and modelling</w:t>
      </w:r>
      <w:r w:rsidRPr="00BE0978">
        <w:rPr>
          <w:color w:val="auto"/>
        </w:rPr>
        <w:t>.</w:t>
      </w:r>
    </w:p>
    <w:p w14:paraId="0160D9CA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B8FD7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584372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2E84C45F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665E123B" w14:textId="77777777" w:rsidR="0070440B" w:rsidRDefault="0070440B">
      <w:pPr>
        <w:keepNext/>
        <w:spacing w:line="240" w:lineRule="auto"/>
      </w:pPr>
    </w:p>
    <w:p w14:paraId="507C2E3F" w14:textId="5826DFA1" w:rsidR="006D7EA6" w:rsidRDefault="004837DB">
      <w:pPr>
        <w:keepNext/>
        <w:spacing w:line="240" w:lineRule="auto"/>
      </w:pPr>
      <w:r>
        <w:t>The following Table lists pollution reduction targets achieved by this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4"/>
        <w:gridCol w:w="1686"/>
        <w:gridCol w:w="1741"/>
        <w:gridCol w:w="1684"/>
        <w:gridCol w:w="2328"/>
      </w:tblGrid>
      <w:tr w:rsidR="00F80DA9" w:rsidRPr="008474B6" w14:paraId="01DE3704" w14:textId="45DCD4F2" w:rsidTr="00212AD9">
        <w:trPr>
          <w:cantSplit/>
          <w:trHeight w:val="1000"/>
          <w:tblHeader/>
        </w:trPr>
        <w:tc>
          <w:tcPr>
            <w:tcW w:w="976" w:type="pct"/>
            <w:shd w:val="clear" w:color="auto" w:fill="C6D9F1" w:themeFill="text2" w:themeFillTint="33"/>
          </w:tcPr>
          <w:p w14:paraId="470709F1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Pollutant</w:t>
            </w:r>
          </w:p>
        </w:tc>
        <w:tc>
          <w:tcPr>
            <w:tcW w:w="912" w:type="pct"/>
            <w:shd w:val="clear" w:color="auto" w:fill="C6D9F1" w:themeFill="text2" w:themeFillTint="33"/>
          </w:tcPr>
          <w:p w14:paraId="74154155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Applicable to Project</w:t>
            </w:r>
          </w:p>
        </w:tc>
        <w:tc>
          <w:tcPr>
            <w:tcW w:w="942" w:type="pct"/>
            <w:shd w:val="clear" w:color="auto" w:fill="C6D9F1" w:themeFill="text2" w:themeFillTint="33"/>
          </w:tcPr>
          <w:p w14:paraId="6E785176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Target (% of the typical urban annual load).</w:t>
            </w:r>
          </w:p>
        </w:tc>
        <w:tc>
          <w:tcPr>
            <w:tcW w:w="911" w:type="pct"/>
            <w:shd w:val="clear" w:color="auto" w:fill="C6D9F1" w:themeFill="text2" w:themeFillTint="33"/>
          </w:tcPr>
          <w:p w14:paraId="18DA182D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Achieved (% of the typical urban annual load)</w:t>
            </w:r>
          </w:p>
        </w:tc>
        <w:tc>
          <w:tcPr>
            <w:tcW w:w="1259" w:type="pct"/>
            <w:shd w:val="clear" w:color="auto" w:fill="C6D9F1" w:themeFill="text2" w:themeFillTint="33"/>
          </w:tcPr>
          <w:p w14:paraId="43E21E28" w14:textId="3BE6BB78" w:rsidR="00F80DA9" w:rsidRPr="00BE0978" w:rsidRDefault="00F80DA9" w:rsidP="00BE0978">
            <w:pPr>
              <w:rPr>
                <w:b/>
              </w:rPr>
            </w:pPr>
            <w:r>
              <w:rPr>
                <w:b/>
              </w:rPr>
              <w:t>Evidence and Links (calculation</w:t>
            </w:r>
            <w:r w:rsidR="00A7043A">
              <w:rPr>
                <w:b/>
              </w:rPr>
              <w:t>/modelling report</w:t>
            </w:r>
            <w:r w:rsidR="00212AD9">
              <w:rPr>
                <w:b/>
              </w:rPr>
              <w:t>/ device info</w:t>
            </w:r>
            <w:r w:rsidR="00A7043A">
              <w:rPr>
                <w:b/>
              </w:rPr>
              <w:t>)</w:t>
            </w:r>
          </w:p>
        </w:tc>
      </w:tr>
      <w:tr w:rsidR="00212AD9" w:rsidRPr="008474B6" w14:paraId="5B998C7E" w14:textId="13BAA2A4" w:rsidTr="00212AD9">
        <w:trPr>
          <w:cantSplit/>
        </w:trPr>
        <w:tc>
          <w:tcPr>
            <w:tcW w:w="976" w:type="pct"/>
          </w:tcPr>
          <w:p w14:paraId="06A6B9E7" w14:textId="538C8B3C" w:rsidR="00212AD9" w:rsidRPr="008474B6" w:rsidRDefault="00212AD9" w:rsidP="00212AD9">
            <w:r>
              <w:t>Total Copper</w:t>
            </w:r>
          </w:p>
        </w:tc>
        <w:tc>
          <w:tcPr>
            <w:tcW w:w="912" w:type="pct"/>
          </w:tcPr>
          <w:p w14:paraId="453689B1" w14:textId="3DFD9CE6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584D1CAC" w14:textId="335D94F4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2151D65E" w14:textId="3DDEA330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9FE228D" w14:textId="7F0C4E64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74B78B4" w14:textId="6A7CD4AB" w:rsidTr="00212AD9">
        <w:trPr>
          <w:cantSplit/>
        </w:trPr>
        <w:tc>
          <w:tcPr>
            <w:tcW w:w="976" w:type="pct"/>
          </w:tcPr>
          <w:p w14:paraId="1ACF010D" w14:textId="6C71A40F" w:rsidR="00212AD9" w:rsidRPr="008474B6" w:rsidRDefault="00212AD9" w:rsidP="00212AD9">
            <w:r>
              <w:t>Total Zinc</w:t>
            </w:r>
          </w:p>
        </w:tc>
        <w:tc>
          <w:tcPr>
            <w:tcW w:w="912" w:type="pct"/>
          </w:tcPr>
          <w:p w14:paraId="126810EA" w14:textId="4578FCCB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D5D9588" w14:textId="0B58D5E0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4A3E68E8" w14:textId="21275037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51F7944A" w14:textId="16284665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43EB7D2F" w14:textId="7B023DD3" w:rsidTr="00212AD9">
        <w:trPr>
          <w:cantSplit/>
        </w:trPr>
        <w:tc>
          <w:tcPr>
            <w:tcW w:w="976" w:type="pct"/>
          </w:tcPr>
          <w:p w14:paraId="44F13E90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Suspended Solids (TSS)1</w:t>
            </w:r>
          </w:p>
        </w:tc>
        <w:tc>
          <w:tcPr>
            <w:tcW w:w="912" w:type="pct"/>
          </w:tcPr>
          <w:p w14:paraId="75F9F74C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11911F6A" w14:textId="77777777" w:rsidR="00212AD9" w:rsidRPr="008474B6" w:rsidRDefault="00212AD9" w:rsidP="00212AD9">
            <w:r w:rsidRPr="008474B6">
              <w:t>80%</w:t>
            </w:r>
          </w:p>
        </w:tc>
        <w:tc>
          <w:tcPr>
            <w:tcW w:w="911" w:type="pct"/>
          </w:tcPr>
          <w:p w14:paraId="076EE247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200AD27F" w14:textId="2221521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1EEC0C03" w14:textId="22A22190" w:rsidTr="00212AD9">
        <w:trPr>
          <w:cantSplit/>
        </w:trPr>
        <w:tc>
          <w:tcPr>
            <w:tcW w:w="976" w:type="pct"/>
          </w:tcPr>
          <w:p w14:paraId="3C2E412D" w14:textId="77777777" w:rsidR="00212AD9" w:rsidRPr="008474B6" w:rsidRDefault="00212AD9" w:rsidP="00212AD9">
            <w:pPr>
              <w:rPr>
                <w:b/>
              </w:rPr>
            </w:pPr>
            <w:r w:rsidRPr="008474B6">
              <w:t>Gross Pollutants</w:t>
            </w:r>
          </w:p>
        </w:tc>
        <w:tc>
          <w:tcPr>
            <w:tcW w:w="912" w:type="pct"/>
          </w:tcPr>
          <w:p w14:paraId="558731A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E892A30" w14:textId="77777777" w:rsidR="00212AD9" w:rsidRPr="008474B6" w:rsidRDefault="00212AD9" w:rsidP="00212AD9">
            <w:r w:rsidRPr="008474B6">
              <w:t>85%</w:t>
            </w:r>
          </w:p>
        </w:tc>
        <w:tc>
          <w:tcPr>
            <w:tcW w:w="911" w:type="pct"/>
          </w:tcPr>
          <w:p w14:paraId="2F244EB4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40EE5C18" w14:textId="73579F3C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195871E" w14:textId="2B36CF0A" w:rsidTr="00212AD9">
        <w:trPr>
          <w:cantSplit/>
        </w:trPr>
        <w:tc>
          <w:tcPr>
            <w:tcW w:w="976" w:type="pct"/>
          </w:tcPr>
          <w:p w14:paraId="6095808A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Nitrogen (TN)2</w:t>
            </w:r>
          </w:p>
        </w:tc>
        <w:tc>
          <w:tcPr>
            <w:tcW w:w="912" w:type="pct"/>
          </w:tcPr>
          <w:p w14:paraId="627129D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2A5EF2AD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17909AF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0B18FC4" w14:textId="0384C14E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82F2899" w14:textId="44420AA0" w:rsidTr="00212AD9">
        <w:trPr>
          <w:cantSplit/>
        </w:trPr>
        <w:tc>
          <w:tcPr>
            <w:tcW w:w="976" w:type="pct"/>
          </w:tcPr>
          <w:p w14:paraId="006D42C6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Phosphorus (TP)2</w:t>
            </w:r>
          </w:p>
        </w:tc>
        <w:tc>
          <w:tcPr>
            <w:tcW w:w="912" w:type="pct"/>
          </w:tcPr>
          <w:p w14:paraId="7AA7543B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00576562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33D908B0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49E8480" w14:textId="201C659F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F0C8D83" w14:textId="77D848C2" w:rsidTr="00212AD9">
        <w:trPr>
          <w:cantSplit/>
        </w:trPr>
        <w:tc>
          <w:tcPr>
            <w:tcW w:w="976" w:type="pct"/>
          </w:tcPr>
          <w:p w14:paraId="34354395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Petroleum Hydrocarbons3</w:t>
            </w:r>
          </w:p>
        </w:tc>
        <w:tc>
          <w:tcPr>
            <w:tcW w:w="912" w:type="pct"/>
          </w:tcPr>
          <w:p w14:paraId="7A6E885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7D7149F1" w14:textId="77777777" w:rsidR="00212AD9" w:rsidRPr="008474B6" w:rsidRDefault="00212AD9" w:rsidP="00212AD9">
            <w:r w:rsidRPr="008474B6">
              <w:t>60%</w:t>
            </w:r>
          </w:p>
        </w:tc>
        <w:tc>
          <w:tcPr>
            <w:tcW w:w="911" w:type="pct"/>
          </w:tcPr>
          <w:p w14:paraId="7E2EA8BE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F6C33F0" w14:textId="7C733DD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EF2B781" w14:textId="6BFE88A3" w:rsidTr="00212AD9">
        <w:trPr>
          <w:cantSplit/>
        </w:trPr>
        <w:tc>
          <w:tcPr>
            <w:tcW w:w="976" w:type="pct"/>
          </w:tcPr>
          <w:p w14:paraId="7F9DCA9B" w14:textId="77777777" w:rsidR="00212AD9" w:rsidRPr="008474B6" w:rsidRDefault="00212AD9" w:rsidP="00212AD9">
            <w:pPr>
              <w:rPr>
                <w:b/>
              </w:rPr>
            </w:pPr>
            <w:r w:rsidRPr="008474B6">
              <w:t>Free Oils3</w:t>
            </w:r>
          </w:p>
        </w:tc>
        <w:tc>
          <w:tcPr>
            <w:tcW w:w="912" w:type="pct"/>
          </w:tcPr>
          <w:p w14:paraId="63728B5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C58DD07" w14:textId="77777777" w:rsidR="00212AD9" w:rsidRPr="008474B6" w:rsidRDefault="00212AD9" w:rsidP="00212AD9">
            <w:r w:rsidRPr="008474B6">
              <w:t>90%</w:t>
            </w:r>
          </w:p>
        </w:tc>
        <w:tc>
          <w:tcPr>
            <w:tcW w:w="911" w:type="pct"/>
          </w:tcPr>
          <w:p w14:paraId="38242D82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1ECCD1D3" w14:textId="6C18E421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</w:tbl>
    <w:p w14:paraId="2076C38E" w14:textId="77777777" w:rsidR="00D11874" w:rsidRDefault="00D11874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738E373" w14:textId="51081F29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</w:t>
      </w:r>
      <w:r w:rsidR="00212AD9">
        <w:rPr>
          <w:color w:val="000000"/>
          <w:szCs w:val="20"/>
          <w:lang w:val="en-US"/>
        </w:rPr>
        <w:t>evidence other than the above within the submission in supporting the claim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3EBE84F4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2C7A637B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E474211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782AAFA4" w14:textId="77777777" w:rsidTr="00862FB5">
        <w:tc>
          <w:tcPr>
            <w:tcW w:w="6912" w:type="dxa"/>
          </w:tcPr>
          <w:p w14:paraId="2DFF6B5E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C6D01D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1377B4C9" w14:textId="77777777" w:rsidTr="00862FB5">
        <w:tc>
          <w:tcPr>
            <w:tcW w:w="6912" w:type="dxa"/>
          </w:tcPr>
          <w:p w14:paraId="18A10EE2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C4A195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18D103" w14:textId="097A6C4F" w:rsidR="000C33B9" w:rsidRDefault="00251950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D305AC" w:rsidDel="00251950">
        <w:rPr>
          <w:szCs w:val="20"/>
        </w:rPr>
        <w:t xml:space="preserve"> </w:t>
      </w:r>
    </w:p>
    <w:p w14:paraId="4C1730F0" w14:textId="77777777" w:rsidR="000C33B9" w:rsidRDefault="000C33B9" w:rsidP="000C33B9">
      <w:pPr>
        <w:pStyle w:val="Heading2"/>
      </w:pPr>
      <w:r w:rsidRPr="001C55B2">
        <w:t>DISCUSSION</w:t>
      </w:r>
    </w:p>
    <w:p w14:paraId="30BD40A7" w14:textId="77777777" w:rsidR="000C33B9" w:rsidRPr="00F21995" w:rsidRDefault="000C33B9" w:rsidP="000C33B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10BFB">
        <w:rPr>
          <w:rFonts w:cstheme="minorHAnsi"/>
          <w:color w:val="auto"/>
        </w:rPr>
        <w:t xml:space="preserve">Certified Assessor(s). </w:t>
      </w:r>
    </w:p>
    <w:p w14:paraId="67661BDC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47B4E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F467B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3C0191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AD5677" w14:textId="77777777" w:rsidR="0070440B" w:rsidRDefault="0070440B" w:rsidP="000C33B9">
      <w:pPr>
        <w:pStyle w:val="Heading2"/>
      </w:pPr>
    </w:p>
    <w:p w14:paraId="0814FDF5" w14:textId="02828ECF" w:rsidR="000C33B9" w:rsidRPr="001C55B2" w:rsidRDefault="000C33B9" w:rsidP="000C33B9">
      <w:pPr>
        <w:pStyle w:val="Heading2"/>
      </w:pPr>
      <w:r w:rsidRPr="001C55B2">
        <w:t>DECLARATION</w:t>
      </w:r>
    </w:p>
    <w:p w14:paraId="285F5C9F" w14:textId="77777777" w:rsidR="000C33B9" w:rsidRDefault="000C33B9" w:rsidP="000C33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D711793" w14:textId="77777777" w:rsidR="000C33B9" w:rsidRDefault="000C33B9" w:rsidP="000C33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6A25E1C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E477601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686DE5B" w14:textId="77777777" w:rsidR="000C33B9" w:rsidRPr="008B4275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0D024E" w14:textId="77777777" w:rsidR="000C33B9" w:rsidRDefault="000C33B9" w:rsidP="000C33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11E3B7C" w14:textId="77777777" w:rsidR="001C55B2" w:rsidRDefault="004837DB" w:rsidP="001C55B2">
      <w:pPr>
        <w:pStyle w:val="DateIssue"/>
      </w:pPr>
      <w:r w:rsidRPr="001C55B2" w:rsidDel="004837DB">
        <w:t xml:space="preserve"> </w:t>
      </w:r>
      <w:r w:rsidR="001C55B2" w:rsidRPr="0035552E">
        <w:t xml:space="preserve">––– </w:t>
      </w:r>
      <w:r w:rsidR="001C55B2" w:rsidRPr="00D520E6">
        <w:t>Report end</w:t>
      </w:r>
      <w:r w:rsidR="001C55B2" w:rsidRPr="0035552E">
        <w:t xml:space="preserve"> –––</w:t>
      </w:r>
    </w:p>
    <w:p w14:paraId="0FDCD306" w14:textId="77777777" w:rsidR="00D144BE" w:rsidRDefault="00D144BE" w:rsidP="005C2F1A"/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5943C" w14:textId="77777777" w:rsidR="000E5640" w:rsidRDefault="000E5640" w:rsidP="00A83E4D">
      <w:pPr>
        <w:spacing w:before="0" w:after="0" w:line="240" w:lineRule="auto"/>
      </w:pPr>
      <w:r>
        <w:separator/>
      </w:r>
    </w:p>
  </w:endnote>
  <w:endnote w:type="continuationSeparator" w:id="0">
    <w:p w14:paraId="3E606DB4" w14:textId="77777777" w:rsidR="000E5640" w:rsidRDefault="000E5640" w:rsidP="00A83E4D">
      <w:pPr>
        <w:spacing w:before="0" w:after="0" w:line="240" w:lineRule="auto"/>
      </w:pPr>
      <w:r>
        <w:continuationSeparator/>
      </w:r>
    </w:p>
  </w:endnote>
  <w:endnote w:type="continuationNotice" w:id="1">
    <w:p w14:paraId="44B80BD2" w14:textId="77777777" w:rsidR="002C1053" w:rsidRDefault="002C105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573A" w14:textId="77777777" w:rsidR="00EA71B4" w:rsidRDefault="00EA71B4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B29B" w14:textId="1B8D8513" w:rsidR="00A83E4D" w:rsidRDefault="00DB3752">
    <w:r>
      <w:rPr>
        <w:noProof/>
      </w:rPr>
      <w:drawing>
        <wp:inline distT="0" distB="0" distL="0" distR="0" wp14:anchorId="1F36EF23" wp14:editId="1980E54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82D8" w14:textId="77777777" w:rsidR="00EA71B4" w:rsidRDefault="00EA71B4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BB84" w14:textId="77777777" w:rsidR="000E5640" w:rsidRDefault="000E5640" w:rsidP="00A83E4D">
      <w:pPr>
        <w:spacing w:before="0" w:after="0" w:line="240" w:lineRule="auto"/>
      </w:pPr>
      <w:r>
        <w:separator/>
      </w:r>
    </w:p>
  </w:footnote>
  <w:footnote w:type="continuationSeparator" w:id="0">
    <w:p w14:paraId="366A0175" w14:textId="77777777" w:rsidR="000E5640" w:rsidRDefault="000E5640" w:rsidP="00A83E4D">
      <w:pPr>
        <w:spacing w:before="0" w:after="0" w:line="240" w:lineRule="auto"/>
      </w:pPr>
      <w:r>
        <w:continuationSeparator/>
      </w:r>
    </w:p>
  </w:footnote>
  <w:footnote w:type="continuationNotice" w:id="1">
    <w:p w14:paraId="7EEA0BA8" w14:textId="77777777" w:rsidR="002C1053" w:rsidRDefault="002C105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BF4F" w14:textId="77777777" w:rsidR="00EA71B4" w:rsidRDefault="00EA71B4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A395" w14:textId="4FB89479" w:rsidR="00144BCF" w:rsidRDefault="00144BCF" w:rsidP="00144BCF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70F1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8686D">
      <w:rPr>
        <w:sz w:val="16"/>
        <w:szCs w:val="16"/>
        <w:lang w:val="en-US"/>
      </w:rPr>
      <w:t>.</w:t>
    </w:r>
    <w:r w:rsidR="00DF344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767A9">
      <w:rPr>
        <w:sz w:val="16"/>
        <w:szCs w:val="16"/>
        <w:lang w:val="en-US"/>
      </w:rPr>
      <w:t xml:space="preserve">Submission Template </w:t>
    </w:r>
    <w:r w:rsidR="00D70F1F">
      <w:rPr>
        <w:sz w:val="16"/>
        <w:szCs w:val="16"/>
        <w:lang w:val="en-US"/>
      </w:rPr>
      <w:t>NZ</w:t>
    </w:r>
    <w:r w:rsidR="001B46B9">
      <w:rPr>
        <w:sz w:val="16"/>
        <w:szCs w:val="16"/>
        <w:lang w:val="en-US"/>
      </w:rPr>
      <w:t>v1.</w:t>
    </w:r>
    <w:r w:rsidR="00DF3448">
      <w:rPr>
        <w:sz w:val="16"/>
        <w:szCs w:val="16"/>
        <w:lang w:val="en-US"/>
      </w:rPr>
      <w:t>1</w:t>
    </w:r>
  </w:p>
  <w:p w14:paraId="548B5C0D" w14:textId="77777777" w:rsidR="00144BCF" w:rsidRDefault="00144B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836B" w14:textId="77777777" w:rsidR="00EA71B4" w:rsidRDefault="00EA71B4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748744">
    <w:abstractNumId w:val="10"/>
  </w:num>
  <w:num w:numId="2" w16cid:durableId="1010597358">
    <w:abstractNumId w:val="11"/>
  </w:num>
  <w:num w:numId="3" w16cid:durableId="140003442">
    <w:abstractNumId w:val="12"/>
  </w:num>
  <w:num w:numId="4" w16cid:durableId="1816294866">
    <w:abstractNumId w:val="13"/>
  </w:num>
  <w:num w:numId="5" w16cid:durableId="1893686108">
    <w:abstractNumId w:val="14"/>
  </w:num>
  <w:num w:numId="6" w16cid:durableId="1715545541">
    <w:abstractNumId w:val="15"/>
  </w:num>
  <w:num w:numId="7" w16cid:durableId="1496342733">
    <w:abstractNumId w:val="21"/>
  </w:num>
  <w:num w:numId="8" w16cid:durableId="878275837">
    <w:abstractNumId w:val="20"/>
  </w:num>
  <w:num w:numId="9" w16cid:durableId="1388070284">
    <w:abstractNumId w:val="26"/>
  </w:num>
  <w:num w:numId="10" w16cid:durableId="221446193">
    <w:abstractNumId w:val="25"/>
  </w:num>
  <w:num w:numId="11" w16cid:durableId="907157711">
    <w:abstractNumId w:val="23"/>
  </w:num>
  <w:num w:numId="12" w16cid:durableId="1041244206">
    <w:abstractNumId w:val="18"/>
  </w:num>
  <w:num w:numId="13" w16cid:durableId="1661763576">
    <w:abstractNumId w:val="16"/>
  </w:num>
  <w:num w:numId="14" w16cid:durableId="1935168822">
    <w:abstractNumId w:val="17"/>
  </w:num>
  <w:num w:numId="15" w16cid:durableId="13992935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37004607">
    <w:abstractNumId w:val="9"/>
  </w:num>
  <w:num w:numId="17" w16cid:durableId="248464865">
    <w:abstractNumId w:val="7"/>
  </w:num>
  <w:num w:numId="18" w16cid:durableId="812865850">
    <w:abstractNumId w:val="6"/>
  </w:num>
  <w:num w:numId="19" w16cid:durableId="1864855647">
    <w:abstractNumId w:val="5"/>
  </w:num>
  <w:num w:numId="20" w16cid:durableId="1324239850">
    <w:abstractNumId w:val="4"/>
  </w:num>
  <w:num w:numId="21" w16cid:durableId="178589185">
    <w:abstractNumId w:val="8"/>
  </w:num>
  <w:num w:numId="22" w16cid:durableId="1351761763">
    <w:abstractNumId w:val="3"/>
  </w:num>
  <w:num w:numId="23" w16cid:durableId="1667004832">
    <w:abstractNumId w:val="2"/>
  </w:num>
  <w:num w:numId="24" w16cid:durableId="970944166">
    <w:abstractNumId w:val="1"/>
  </w:num>
  <w:num w:numId="25" w16cid:durableId="1713382823">
    <w:abstractNumId w:val="0"/>
  </w:num>
  <w:num w:numId="26" w16cid:durableId="937062771">
    <w:abstractNumId w:val="28"/>
  </w:num>
  <w:num w:numId="27" w16cid:durableId="1144931342">
    <w:abstractNumId w:val="22"/>
  </w:num>
  <w:num w:numId="28" w16cid:durableId="1378312819">
    <w:abstractNumId w:val="19"/>
  </w:num>
  <w:num w:numId="29" w16cid:durableId="1173178435">
    <w:abstractNumId w:val="24"/>
  </w:num>
  <w:num w:numId="30" w16cid:durableId="82628795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598105234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6480634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71662382">
    <w:abstractNumId w:val="27"/>
  </w:num>
  <w:num w:numId="34" w16cid:durableId="1999965149">
    <w:abstractNumId w:val="29"/>
  </w:num>
  <w:num w:numId="35" w16cid:durableId="181699155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16597974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Is/0MkdT1SG0EZe1ePH30b/sxuz352+qbaK3ZlyHRLbbtAC6MF7PsahlVlllspEiEHyugdk5o36yR/P8DE8kAA==" w:salt="7tc1QOMFOu/tuppZv2iCb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Q1sjQ2NDeyNDRW0lEKTi0uzszPAykwqgUAvTGOwywAAAA="/>
  </w:docVars>
  <w:rsids>
    <w:rsidRoot w:val="00F13A24"/>
    <w:rsid w:val="00015B85"/>
    <w:rsid w:val="00017B56"/>
    <w:rsid w:val="0002622D"/>
    <w:rsid w:val="00041305"/>
    <w:rsid w:val="000414A1"/>
    <w:rsid w:val="0008713F"/>
    <w:rsid w:val="000C33B9"/>
    <w:rsid w:val="000E5640"/>
    <w:rsid w:val="00110BFB"/>
    <w:rsid w:val="00144BCF"/>
    <w:rsid w:val="00145EF1"/>
    <w:rsid w:val="00155FD6"/>
    <w:rsid w:val="00166528"/>
    <w:rsid w:val="00181533"/>
    <w:rsid w:val="001917AD"/>
    <w:rsid w:val="001945B6"/>
    <w:rsid w:val="001A76C9"/>
    <w:rsid w:val="001B46B9"/>
    <w:rsid w:val="001C087A"/>
    <w:rsid w:val="001C55B2"/>
    <w:rsid w:val="00212AD9"/>
    <w:rsid w:val="0023543D"/>
    <w:rsid w:val="00251950"/>
    <w:rsid w:val="00253282"/>
    <w:rsid w:val="002560C7"/>
    <w:rsid w:val="00291D61"/>
    <w:rsid w:val="002A33C5"/>
    <w:rsid w:val="002B31BF"/>
    <w:rsid w:val="002C1053"/>
    <w:rsid w:val="00313F06"/>
    <w:rsid w:val="00343B85"/>
    <w:rsid w:val="00360D64"/>
    <w:rsid w:val="00385775"/>
    <w:rsid w:val="00386BF8"/>
    <w:rsid w:val="003C679C"/>
    <w:rsid w:val="003D5931"/>
    <w:rsid w:val="00415DAA"/>
    <w:rsid w:val="00421258"/>
    <w:rsid w:val="00441FDE"/>
    <w:rsid w:val="004837DB"/>
    <w:rsid w:val="0049115B"/>
    <w:rsid w:val="004A5931"/>
    <w:rsid w:val="004F2472"/>
    <w:rsid w:val="00517041"/>
    <w:rsid w:val="005205F4"/>
    <w:rsid w:val="00543FCE"/>
    <w:rsid w:val="00550542"/>
    <w:rsid w:val="005623D5"/>
    <w:rsid w:val="00573EFA"/>
    <w:rsid w:val="00577D2A"/>
    <w:rsid w:val="005959BE"/>
    <w:rsid w:val="00595F7B"/>
    <w:rsid w:val="005C2F1A"/>
    <w:rsid w:val="005C34D2"/>
    <w:rsid w:val="005C692B"/>
    <w:rsid w:val="005D5E3F"/>
    <w:rsid w:val="005E267B"/>
    <w:rsid w:val="005E351B"/>
    <w:rsid w:val="00600AC1"/>
    <w:rsid w:val="0062039E"/>
    <w:rsid w:val="00651DDB"/>
    <w:rsid w:val="006533DD"/>
    <w:rsid w:val="00696088"/>
    <w:rsid w:val="006A6582"/>
    <w:rsid w:val="006B3D65"/>
    <w:rsid w:val="006B6118"/>
    <w:rsid w:val="006C09EF"/>
    <w:rsid w:val="006C39DD"/>
    <w:rsid w:val="006D3C47"/>
    <w:rsid w:val="006D7EA6"/>
    <w:rsid w:val="006E5968"/>
    <w:rsid w:val="006E7739"/>
    <w:rsid w:val="0070440B"/>
    <w:rsid w:val="007442E9"/>
    <w:rsid w:val="0075170B"/>
    <w:rsid w:val="007537EB"/>
    <w:rsid w:val="007772D5"/>
    <w:rsid w:val="00783AE9"/>
    <w:rsid w:val="007A333C"/>
    <w:rsid w:val="007C6874"/>
    <w:rsid w:val="00806491"/>
    <w:rsid w:val="008159A9"/>
    <w:rsid w:val="00830329"/>
    <w:rsid w:val="00833D8E"/>
    <w:rsid w:val="00841903"/>
    <w:rsid w:val="0086343F"/>
    <w:rsid w:val="0088686D"/>
    <w:rsid w:val="008D2570"/>
    <w:rsid w:val="008E2EB8"/>
    <w:rsid w:val="00912A2D"/>
    <w:rsid w:val="009173CC"/>
    <w:rsid w:val="00935C20"/>
    <w:rsid w:val="00941D1F"/>
    <w:rsid w:val="00950859"/>
    <w:rsid w:val="00951C00"/>
    <w:rsid w:val="00955DBE"/>
    <w:rsid w:val="009A13BF"/>
    <w:rsid w:val="009E45D5"/>
    <w:rsid w:val="009E5F88"/>
    <w:rsid w:val="00A14DE0"/>
    <w:rsid w:val="00A207CE"/>
    <w:rsid w:val="00A21604"/>
    <w:rsid w:val="00A45B94"/>
    <w:rsid w:val="00A7043A"/>
    <w:rsid w:val="00A77B3E"/>
    <w:rsid w:val="00A83E4D"/>
    <w:rsid w:val="00AA2E9F"/>
    <w:rsid w:val="00AB64CE"/>
    <w:rsid w:val="00AC3FF6"/>
    <w:rsid w:val="00AD7849"/>
    <w:rsid w:val="00AF437B"/>
    <w:rsid w:val="00B017B1"/>
    <w:rsid w:val="00B04026"/>
    <w:rsid w:val="00B15AA3"/>
    <w:rsid w:val="00B16241"/>
    <w:rsid w:val="00B43004"/>
    <w:rsid w:val="00B561D7"/>
    <w:rsid w:val="00BC1D56"/>
    <w:rsid w:val="00BD4C83"/>
    <w:rsid w:val="00BD7A05"/>
    <w:rsid w:val="00BE0978"/>
    <w:rsid w:val="00C0705F"/>
    <w:rsid w:val="00C172F4"/>
    <w:rsid w:val="00C52CDC"/>
    <w:rsid w:val="00C767A9"/>
    <w:rsid w:val="00CA175C"/>
    <w:rsid w:val="00CC42A1"/>
    <w:rsid w:val="00D032C3"/>
    <w:rsid w:val="00D11874"/>
    <w:rsid w:val="00D144BE"/>
    <w:rsid w:val="00D15333"/>
    <w:rsid w:val="00D20DA9"/>
    <w:rsid w:val="00D23754"/>
    <w:rsid w:val="00D34A57"/>
    <w:rsid w:val="00D55E65"/>
    <w:rsid w:val="00D70E27"/>
    <w:rsid w:val="00D70F1F"/>
    <w:rsid w:val="00D80EAC"/>
    <w:rsid w:val="00D8258D"/>
    <w:rsid w:val="00DA27D3"/>
    <w:rsid w:val="00DB3752"/>
    <w:rsid w:val="00DD1F27"/>
    <w:rsid w:val="00DF0E45"/>
    <w:rsid w:val="00DF3448"/>
    <w:rsid w:val="00DF3653"/>
    <w:rsid w:val="00DF688B"/>
    <w:rsid w:val="00E021E1"/>
    <w:rsid w:val="00E15F6B"/>
    <w:rsid w:val="00E162F7"/>
    <w:rsid w:val="00E379A6"/>
    <w:rsid w:val="00E52F47"/>
    <w:rsid w:val="00E63EF6"/>
    <w:rsid w:val="00E767A9"/>
    <w:rsid w:val="00EA71B4"/>
    <w:rsid w:val="00EC4E1C"/>
    <w:rsid w:val="00ED69BB"/>
    <w:rsid w:val="00EE0752"/>
    <w:rsid w:val="00F13A24"/>
    <w:rsid w:val="00F37E1A"/>
    <w:rsid w:val="00F43E46"/>
    <w:rsid w:val="00F80DA9"/>
    <w:rsid w:val="00F82085"/>
    <w:rsid w:val="00F92F11"/>
    <w:rsid w:val="00F93D08"/>
    <w:rsid w:val="00FB2507"/>
    <w:rsid w:val="00FC67A4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D79DB3"/>
  <w15:docId w15:val="{A9389BC0-6CA8-4B0F-BC03-6AAE4218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E0978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E0978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uiPriority w:val="59"/>
    <w:rsid w:val="0023543D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83E4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83E4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DEB391-0A47-4AAA-A322-345D1B5E7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69245-27FD-422C-AE7E-DE59A1DD669A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5091d4f-8901-46df-85f4-029614b39d2e"/>
    <ds:schemaRef ds:uri="http://www.w3.org/XML/1998/namespace"/>
    <ds:schemaRef ds:uri="http://schemas.openxmlformats.org/package/2006/metadata/core-propertie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34D65E8A-3237-43FE-AA14-F9D7D2894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489BA-8FCE-436D-9068-4E69F691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52</cp:revision>
  <cp:lastPrinted>1900-12-31T14:00:00Z</cp:lastPrinted>
  <dcterms:created xsi:type="dcterms:W3CDTF">2017-05-30T04:50:00Z</dcterms:created>
  <dcterms:modified xsi:type="dcterms:W3CDTF">2024-04-04T02:17:00Z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16200</vt:r8>
  </property>
  <property fmtid="{D5CDD505-2E9C-101B-9397-08002B2CF9AE}" pid="4" name="MediaServiceImageTags">
    <vt:lpwstr/>
  </property>
</Properties>
</file>